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8916E1B" w14:textId="77777777" w:rsidR="001C03D0" w:rsidRPr="00B94143" w:rsidRDefault="001C03D0">
      <w:pPr>
        <w:pStyle w:val="AppendixH1"/>
        <w:rPr>
          <w:rFonts w:cs="Arial"/>
          <w:lang w:eastAsia="ar-SA"/>
        </w:rPr>
      </w:pPr>
      <w:bookmarkStart w:id="0" w:name="_Toc384370967"/>
      <w:r w:rsidRPr="00B94143">
        <w:rPr>
          <w:rFonts w:cs="Arial"/>
          <w:lang w:eastAsia="ar-SA"/>
        </w:rPr>
        <w:t>Appendix D – Form of Irrevocable Letter of Credit</w:t>
      </w:r>
      <w:bookmarkEnd w:id="0"/>
    </w:p>
    <w:p w14:paraId="0E39E3D1" w14:textId="77777777" w:rsidR="001C03D0" w:rsidRPr="00B94143" w:rsidRDefault="001C03D0">
      <w:pPr>
        <w:pStyle w:val="BodyText"/>
        <w:rPr>
          <w:rFonts w:cs="Arial"/>
          <w:szCs w:val="22"/>
        </w:rPr>
      </w:pPr>
      <w:r w:rsidRPr="00B94143">
        <w:t>The form of ILOC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Pr="00B94143" w:rsidDel="00041087">
        <w:rPr>
          <w:rFonts w:cs="Arial"/>
          <w:szCs w:val="22"/>
        </w:rPr>
        <w:t>send</w:t>
      </w:r>
      <w:r w:rsidRPr="00B94143">
        <w:rPr>
          <w:rFonts w:cs="Arial"/>
          <w:szCs w:val="22"/>
        </w:rPr>
        <w:t xml:space="preserve"> this completed form to:</w:t>
      </w:r>
    </w:p>
    <w:p w14:paraId="5DE592E1" w14:textId="77777777"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proofErr w:type="gramStart"/>
      <w:r w:rsidRPr="00B94143">
        <w:rPr>
          <w:rFonts w:cs="Arial"/>
          <w:lang w:eastAsia="ar-SA"/>
        </w:rPr>
        <w:t>c/o</w:t>
      </w:r>
      <w:proofErr w:type="gramEnd"/>
      <w:r w:rsidRPr="00B94143">
        <w:rPr>
          <w:rFonts w:cs="Arial"/>
          <w:lang w:eastAsia="ar-SA"/>
        </w:rPr>
        <w:t xml:space="preserve">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6B910421"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3038AA">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77777777" w:rsidR="001C03D0" w:rsidRPr="00B94143" w:rsidRDefault="001C03D0">
      <w:pPr>
        <w:pStyle w:val="BodyText"/>
        <w:rPr>
          <w:rFonts w:cs="Arial"/>
          <w:szCs w:val="22"/>
          <w:lang w:eastAsia="ar-SA"/>
        </w:rPr>
      </w:pPr>
    </w:p>
    <w:p w14:paraId="0805CFCA" w14:textId="77777777" w:rsidR="001007F0" w:rsidRDefault="001007F0">
      <w:pPr>
        <w:rPr>
          <w:rFonts w:cs="Arial"/>
          <w:b/>
          <w:sz w:val="24"/>
          <w:lang w:eastAsia="ar-SA"/>
        </w:rPr>
      </w:pPr>
    </w:p>
    <w:p w14:paraId="6201348C" w14:textId="77777777" w:rsidR="001007F0" w:rsidRPr="001007F0" w:rsidRDefault="001007F0" w:rsidP="001007F0">
      <w:pPr>
        <w:rPr>
          <w:rFonts w:cs="Arial"/>
          <w:sz w:val="24"/>
          <w:lang w:eastAsia="ar-SA"/>
        </w:rPr>
      </w:pPr>
    </w:p>
    <w:p w14:paraId="6349D997" w14:textId="77777777" w:rsidR="001007F0" w:rsidRPr="001007F0" w:rsidRDefault="001007F0" w:rsidP="001007F0">
      <w:pPr>
        <w:rPr>
          <w:rFonts w:cs="Arial"/>
          <w:sz w:val="24"/>
          <w:lang w:eastAsia="ar-SA"/>
        </w:rPr>
      </w:pPr>
    </w:p>
    <w:p w14:paraId="232D63ED" w14:textId="77777777" w:rsidR="001007F0" w:rsidRPr="001007F0" w:rsidRDefault="001007F0" w:rsidP="001007F0">
      <w:pPr>
        <w:rPr>
          <w:rFonts w:cs="Arial"/>
          <w:sz w:val="24"/>
          <w:lang w:eastAsia="ar-SA"/>
        </w:rPr>
      </w:pPr>
    </w:p>
    <w:p w14:paraId="1F5F4E6C" w14:textId="77777777" w:rsidR="001007F0" w:rsidRPr="001007F0" w:rsidRDefault="001007F0" w:rsidP="001007F0">
      <w:pPr>
        <w:rPr>
          <w:rFonts w:cs="Arial"/>
          <w:sz w:val="24"/>
          <w:lang w:eastAsia="ar-SA"/>
        </w:rPr>
      </w:pPr>
    </w:p>
    <w:p w14:paraId="2650381D" w14:textId="77777777" w:rsidR="001007F0" w:rsidRPr="001007F0" w:rsidRDefault="001007F0" w:rsidP="001007F0">
      <w:pPr>
        <w:rPr>
          <w:rFonts w:cs="Arial"/>
          <w:sz w:val="24"/>
          <w:lang w:eastAsia="ar-SA"/>
        </w:rPr>
      </w:pPr>
    </w:p>
    <w:p w14:paraId="6E8570D2" w14:textId="77777777" w:rsidR="001007F0" w:rsidRPr="001007F0" w:rsidRDefault="001007F0" w:rsidP="001007F0">
      <w:pPr>
        <w:rPr>
          <w:rFonts w:cs="Arial"/>
          <w:sz w:val="24"/>
          <w:lang w:eastAsia="ar-SA"/>
        </w:rPr>
      </w:pPr>
    </w:p>
    <w:p w14:paraId="104622A6" w14:textId="77777777" w:rsidR="001007F0" w:rsidRPr="001007F0" w:rsidRDefault="001007F0" w:rsidP="001007F0">
      <w:pPr>
        <w:rPr>
          <w:rFonts w:cs="Arial"/>
          <w:sz w:val="24"/>
          <w:lang w:eastAsia="ar-SA"/>
        </w:rPr>
      </w:pPr>
    </w:p>
    <w:p w14:paraId="6DAC059B" w14:textId="77777777" w:rsidR="001007F0" w:rsidRPr="001007F0" w:rsidRDefault="001007F0" w:rsidP="001007F0">
      <w:pPr>
        <w:rPr>
          <w:rFonts w:cs="Arial"/>
          <w:sz w:val="24"/>
          <w:lang w:eastAsia="ar-SA"/>
        </w:rPr>
      </w:pPr>
    </w:p>
    <w:p w14:paraId="7B5FFA33" w14:textId="77777777" w:rsidR="001007F0" w:rsidRPr="001007F0" w:rsidRDefault="001007F0" w:rsidP="001007F0">
      <w:pPr>
        <w:rPr>
          <w:rFonts w:cs="Arial"/>
          <w:sz w:val="24"/>
          <w:lang w:eastAsia="ar-SA"/>
        </w:rPr>
      </w:pPr>
    </w:p>
    <w:p w14:paraId="2C0E7023" w14:textId="77777777" w:rsidR="001007F0" w:rsidRPr="001007F0" w:rsidRDefault="001007F0" w:rsidP="001007F0">
      <w:pPr>
        <w:rPr>
          <w:rFonts w:cs="Arial"/>
          <w:sz w:val="24"/>
          <w:lang w:eastAsia="ar-SA"/>
        </w:rPr>
      </w:pPr>
    </w:p>
    <w:p w14:paraId="40F0C110" w14:textId="77777777" w:rsidR="001007F0" w:rsidRPr="001007F0" w:rsidRDefault="001007F0" w:rsidP="001007F0">
      <w:pPr>
        <w:rPr>
          <w:rFonts w:cs="Arial"/>
          <w:sz w:val="24"/>
          <w:lang w:eastAsia="ar-SA"/>
        </w:rPr>
      </w:pPr>
    </w:p>
    <w:p w14:paraId="6F2B4E30" w14:textId="77777777" w:rsidR="001007F0" w:rsidRPr="001007F0" w:rsidRDefault="001007F0" w:rsidP="001007F0">
      <w:pPr>
        <w:rPr>
          <w:rFonts w:cs="Arial"/>
          <w:sz w:val="24"/>
          <w:lang w:eastAsia="ar-SA"/>
        </w:rPr>
      </w:pPr>
    </w:p>
    <w:p w14:paraId="6B637D4C" w14:textId="77777777" w:rsidR="001007F0" w:rsidRPr="001007F0" w:rsidRDefault="001007F0" w:rsidP="001007F0">
      <w:pPr>
        <w:rPr>
          <w:rFonts w:cs="Arial"/>
          <w:sz w:val="24"/>
          <w:lang w:eastAsia="ar-SA"/>
        </w:rPr>
      </w:pPr>
    </w:p>
    <w:p w14:paraId="62CAC22C" w14:textId="77777777" w:rsidR="001007F0" w:rsidRPr="001007F0" w:rsidRDefault="001007F0" w:rsidP="001007F0">
      <w:pPr>
        <w:rPr>
          <w:rFonts w:cs="Arial"/>
          <w:sz w:val="24"/>
          <w:lang w:eastAsia="ar-SA"/>
        </w:rPr>
      </w:pPr>
    </w:p>
    <w:p w14:paraId="1787EBAD" w14:textId="77777777" w:rsidR="001007F0" w:rsidRPr="001007F0" w:rsidRDefault="001007F0" w:rsidP="001007F0">
      <w:pPr>
        <w:rPr>
          <w:rFonts w:cs="Arial"/>
          <w:sz w:val="24"/>
          <w:lang w:eastAsia="ar-SA"/>
        </w:rPr>
      </w:pPr>
    </w:p>
    <w:p w14:paraId="54690F95" w14:textId="77777777" w:rsidR="001007F0" w:rsidRPr="001007F0" w:rsidRDefault="001007F0" w:rsidP="001007F0">
      <w:pPr>
        <w:rPr>
          <w:rFonts w:cs="Arial"/>
          <w:sz w:val="24"/>
          <w:lang w:eastAsia="ar-SA"/>
        </w:rPr>
      </w:pPr>
    </w:p>
    <w:p w14:paraId="5D87A8C2" w14:textId="77777777" w:rsidR="001007F0" w:rsidRPr="001007F0" w:rsidRDefault="001007F0" w:rsidP="001007F0">
      <w:pPr>
        <w:rPr>
          <w:rFonts w:cs="Arial"/>
          <w:sz w:val="24"/>
          <w:lang w:eastAsia="ar-SA"/>
        </w:rPr>
      </w:pPr>
    </w:p>
    <w:p w14:paraId="38620E51" w14:textId="77777777" w:rsidR="001007F0" w:rsidRPr="001007F0" w:rsidRDefault="001007F0" w:rsidP="001007F0">
      <w:pPr>
        <w:rPr>
          <w:rFonts w:cs="Arial"/>
          <w:sz w:val="24"/>
          <w:lang w:eastAsia="ar-SA"/>
        </w:rPr>
      </w:pPr>
    </w:p>
    <w:p w14:paraId="24CC0C39" w14:textId="77777777" w:rsidR="001007F0" w:rsidRPr="001007F0" w:rsidRDefault="001007F0" w:rsidP="001007F0">
      <w:pPr>
        <w:rPr>
          <w:rFonts w:cs="Arial"/>
          <w:sz w:val="24"/>
          <w:lang w:eastAsia="ar-SA"/>
        </w:rPr>
      </w:pPr>
    </w:p>
    <w:p w14:paraId="42FDB588" w14:textId="77777777" w:rsidR="001007F0" w:rsidRPr="001007F0" w:rsidRDefault="001007F0" w:rsidP="001007F0">
      <w:pPr>
        <w:tabs>
          <w:tab w:val="left" w:pos="1380"/>
        </w:tabs>
        <w:rPr>
          <w:rFonts w:cs="Arial"/>
          <w:sz w:val="24"/>
          <w:lang w:eastAsia="ar-SA"/>
        </w:rPr>
      </w:pPr>
      <w:r>
        <w:rPr>
          <w:rFonts w:cs="Arial"/>
          <w:sz w:val="24"/>
          <w:lang w:eastAsia="ar-SA"/>
        </w:rPr>
        <w:tab/>
      </w:r>
    </w:p>
    <w:p w14:paraId="1A29FF8B" w14:textId="77777777" w:rsidR="001C03D0" w:rsidRPr="001007F0" w:rsidRDefault="001007F0" w:rsidP="001007F0">
      <w:pPr>
        <w:tabs>
          <w:tab w:val="left" w:pos="1380"/>
        </w:tabs>
        <w:rPr>
          <w:rFonts w:cs="Arial"/>
          <w:sz w:val="24"/>
          <w:lang w:eastAsia="ar-SA"/>
        </w:rPr>
        <w:sectPr w:rsidR="001C03D0" w:rsidRPr="001007F0" w:rsidSect="00B3013C">
          <w:headerReference w:type="default" r:id="rId8"/>
          <w:footerReference w:type="default" r:id="rId9"/>
          <w:pgSz w:w="12240" w:h="15840"/>
          <w:pgMar w:top="1440" w:right="1440" w:bottom="1440" w:left="1440" w:header="576" w:footer="576" w:gutter="0"/>
          <w:pgNumType w:start="1"/>
          <w:cols w:space="720"/>
          <w:docGrid w:linePitch="360"/>
        </w:sectPr>
      </w:pPr>
      <w:r>
        <w:rPr>
          <w:rFonts w:cs="Arial"/>
          <w:sz w:val="24"/>
          <w:lang w:eastAsia="ar-SA"/>
        </w:rPr>
        <w:tab/>
      </w: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68EEA199"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C53018">
        <w:rPr>
          <w:rFonts w:cs="Arial"/>
          <w:szCs w:val="22"/>
          <w:lang w:eastAsia="ar-SA"/>
        </w:rPr>
        <w:t>December</w:t>
      </w:r>
      <w:r w:rsidR="00A34E3D">
        <w:rPr>
          <w:rFonts w:cs="Arial"/>
          <w:szCs w:val="22"/>
          <w:lang w:eastAsia="ar-SA"/>
        </w:rPr>
        <w:t xml:space="preserve"> 19, 2019</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F3350D">
      <w:pPr>
        <w:pStyle w:val="BodyText"/>
        <w:numPr>
          <w:ilvl w:val="0"/>
          <w:numId w:val="8"/>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 xml:space="preserve">“Business Day” shall mean any day on which commercial banks are not authorized or required to close in New York, New York and any day on which payments can be effected on the </w:t>
      </w:r>
      <w:proofErr w:type="spellStart"/>
      <w:r w:rsidRPr="00B94143">
        <w:rPr>
          <w:rFonts w:cs="Arial"/>
          <w:szCs w:val="22"/>
          <w:lang w:eastAsia="ar-SA"/>
        </w:rPr>
        <w:t>Fedwire</w:t>
      </w:r>
      <w:proofErr w:type="spellEnd"/>
      <w:r w:rsidRPr="00B94143">
        <w:rPr>
          <w:rFonts w:cs="Arial"/>
          <w:szCs w:val="22"/>
          <w:lang w:eastAsia="ar-SA"/>
        </w:rPr>
        <w:t xml:space="preserve"> system.</w:t>
      </w:r>
    </w:p>
    <w:p w14:paraId="68DAE5B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0A459097" w14:textId="34E03F2C" w:rsidR="001C03D0" w:rsidRPr="00B94143" w:rsidRDefault="001C03D0" w:rsidP="001C03D0">
      <w:pPr>
        <w:pStyle w:val="BodyText"/>
        <w:numPr>
          <w:ilvl w:val="0"/>
          <w:numId w:val="8"/>
        </w:numPr>
        <w:tabs>
          <w:tab w:val="left" w:pos="720"/>
        </w:tabs>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29C8B68A" w14:textId="77777777" w:rsidR="001C03D0" w:rsidRPr="00B94143" w:rsidRDefault="001C03D0">
      <w:pPr>
        <w:pStyle w:val="BodyText"/>
        <w:rPr>
          <w:rFonts w:cs="Arial"/>
          <w:szCs w:val="22"/>
          <w:lang w:eastAsia="ar-SA"/>
        </w:rPr>
      </w:pP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77777777" w:rsidR="001C03D0" w:rsidRPr="00B94143" w:rsidRDefault="001C03D0">
      <w:pPr>
        <w:pStyle w:val="BodyText"/>
        <w:rPr>
          <w:rFonts w:cs="Arial"/>
          <w:szCs w:val="22"/>
          <w:lang w:eastAsia="ar-SA"/>
        </w:rPr>
        <w:sectPr w:rsidR="001C03D0" w:rsidRPr="00B94143" w:rsidSect="00B3013C">
          <w:headerReference w:type="even" r:id="rId10"/>
          <w:headerReference w:type="default" r:id="rId11"/>
          <w:footerReference w:type="default" r:id="rId12"/>
          <w:headerReference w:type="first" r:id="rId13"/>
          <w:pgSz w:w="12240" w:h="15840"/>
          <w:pgMar w:top="1440" w:right="1440" w:bottom="1440" w:left="1440" w:header="576" w:footer="576" w:gutter="0"/>
          <w:cols w:space="720"/>
          <w:docGrid w:linePitch="360"/>
        </w:sectPr>
      </w:pPr>
      <w:r w:rsidRPr="00B94143">
        <w:rPr>
          <w:rFonts w:cs="Arial"/>
          <w:szCs w:val="22"/>
          <w:lang w:eastAsia="ar-SA"/>
        </w:rPr>
        <w:tab/>
      </w:r>
      <w:r w:rsidRPr="00B94143">
        <w:rPr>
          <w:rFonts w:cs="Arial"/>
          <w:szCs w:val="22"/>
          <w:lang w:eastAsia="ar-SA"/>
        </w:rPr>
        <w:tab/>
      </w:r>
      <w:r w:rsidRPr="00B94143">
        <w:rPr>
          <w:rFonts w:cs="Arial"/>
          <w:szCs w:val="22"/>
          <w:lang w:eastAsia="ar-SA"/>
        </w:rPr>
        <w:tab/>
        <w:t xml:space="preserve"> </w:t>
      </w: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4"/>
          <w:headerReference w:type="default" r:id="rId15"/>
          <w:footerReference w:type="default" r:id="rId16"/>
          <w:headerReference w:type="first" r:id="rId17"/>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4D5CC5EA" w14:textId="77777777" w:rsidR="001C03D0" w:rsidRPr="00B94143" w:rsidRDefault="001C03D0">
      <w:pPr>
        <w:pStyle w:val="BodyText"/>
        <w:rPr>
          <w:rFonts w:cs="Arial"/>
          <w:szCs w:val="22"/>
        </w:rPr>
        <w:sectPr w:rsidR="001C03D0" w:rsidRPr="00B94143" w:rsidSect="00B3013C">
          <w:headerReference w:type="even" r:id="rId18"/>
          <w:headerReference w:type="default" r:id="rId19"/>
          <w:footerReference w:type="default" r:id="rId20"/>
          <w:headerReference w:type="first" r:id="rId21"/>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4B2C0AAC" w14:textId="77777777"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31C38B9" w14:textId="77777777" w:rsidR="001C03D0" w:rsidRPr="00B94143" w:rsidRDefault="001C03D0">
      <w:pPr>
        <w:pStyle w:val="BodyText"/>
        <w:rPr>
          <w:rFonts w:cs="Arial"/>
          <w:szCs w:val="22"/>
          <w:lang w:eastAsia="ar-SA"/>
        </w:rPr>
      </w:pPr>
    </w:p>
    <w:p w14:paraId="5CB8D491" w14:textId="77777777" w:rsidR="003676F7" w:rsidRPr="00B94143" w:rsidRDefault="003676F7">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p w14:paraId="3F871F46" w14:textId="77777777" w:rsidR="001C03D0" w:rsidRPr="00B94143" w:rsidRDefault="001C03D0">
      <w:pPr>
        <w:pStyle w:val="BodyText"/>
        <w:rPr>
          <w:rFonts w:cs="Arial"/>
          <w:szCs w:val="22"/>
          <w:lang w:eastAsia="ar-SA"/>
        </w:rPr>
      </w:pPr>
      <w:bookmarkStart w:id="1" w:name="_GoBack"/>
      <w:bookmarkEnd w:id="1"/>
    </w:p>
    <w:sectPr w:rsidR="001C03D0" w:rsidRPr="00B94143" w:rsidSect="00B41C3D">
      <w:headerReference w:type="even" r:id="rId22"/>
      <w:headerReference w:type="default" r:id="rId23"/>
      <w:footerReference w:type="default" r:id="rId24"/>
      <w:headerReference w:type="first" r:id="rId25"/>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E59B0" w14:textId="77777777" w:rsidR="00A90680" w:rsidRDefault="00A90680">
      <w:r>
        <w:separator/>
      </w:r>
    </w:p>
  </w:endnote>
  <w:endnote w:type="continuationSeparator" w:id="0">
    <w:p w14:paraId="7E7CE2D4" w14:textId="77777777" w:rsidR="00A90680" w:rsidRDefault="00A90680">
      <w:r>
        <w:continuationSeparator/>
      </w:r>
    </w:p>
  </w:endnote>
  <w:endnote w:type="continuationNotice" w:id="1">
    <w:p w14:paraId="40223D3B" w14:textId="77777777" w:rsidR="00A90680" w:rsidRDefault="00A906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FEE5" w14:textId="201071B6" w:rsidR="008E1637" w:rsidRDefault="008E1637" w:rsidP="00467822">
    <w:pPr>
      <w:pStyle w:val="Footer"/>
    </w:pPr>
    <w:r w:rsidRPr="00427218">
      <w:t xml:space="preserve">Issued on </w:t>
    </w:r>
    <w:r w:rsidRPr="00C53018">
      <w:t>October 08</w:t>
    </w:r>
    <w:r>
      <w:t>, 2019</w:t>
    </w:r>
    <w:r>
      <w:tab/>
      <w:t>Page D-</w:t>
    </w:r>
    <w:r>
      <w:fldChar w:fldCharType="begin"/>
    </w:r>
    <w:r>
      <w:instrText xml:space="preserve"> PAGE </w:instrText>
    </w:r>
    <w:r>
      <w:fldChar w:fldCharType="separate"/>
    </w:r>
    <w:r w:rsidR="00B41C3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A4B5" w14:textId="516C7D70" w:rsidR="008E1637" w:rsidRDefault="008E1637" w:rsidP="00467822">
    <w:pPr>
      <w:pStyle w:val="Footer"/>
    </w:pPr>
    <w:r w:rsidRPr="00427218">
      <w:t xml:space="preserve">Issued on </w:t>
    </w:r>
    <w:r w:rsidRPr="00C53018">
      <w:t>October 08</w:t>
    </w:r>
    <w:r>
      <w:t>, 2019</w:t>
    </w:r>
    <w:r>
      <w:tab/>
      <w:t>Page D-</w:t>
    </w:r>
    <w:r>
      <w:fldChar w:fldCharType="begin"/>
    </w:r>
    <w:r>
      <w:instrText xml:space="preserve"> PAGE </w:instrText>
    </w:r>
    <w:r>
      <w:fldChar w:fldCharType="separate"/>
    </w:r>
    <w:r w:rsidR="00B41C3D">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FD8B" w14:textId="27170CCF" w:rsidR="008E1637" w:rsidRDefault="008E1637" w:rsidP="00467822">
    <w:pPr>
      <w:pStyle w:val="Footer"/>
    </w:pPr>
    <w:r w:rsidRPr="00427218">
      <w:t xml:space="preserve">Issued on </w:t>
    </w:r>
    <w:r w:rsidRPr="00C53018">
      <w:t>October 08</w:t>
    </w:r>
    <w:r>
      <w:t>, 2019</w:t>
    </w:r>
    <w:r>
      <w:tab/>
      <w:t>Page D-</w:t>
    </w:r>
    <w:r>
      <w:fldChar w:fldCharType="begin"/>
    </w:r>
    <w:r>
      <w:instrText xml:space="preserve"> PAGE </w:instrText>
    </w:r>
    <w:r>
      <w:fldChar w:fldCharType="separate"/>
    </w:r>
    <w:r w:rsidR="00B41C3D">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3103E" w14:textId="221BCDB3" w:rsidR="008E1637" w:rsidRDefault="008E1637" w:rsidP="00467822">
    <w:pPr>
      <w:pStyle w:val="Footer"/>
    </w:pPr>
    <w:r w:rsidRPr="00427218">
      <w:t xml:space="preserve">Issued on </w:t>
    </w:r>
    <w:r w:rsidRPr="00C53018">
      <w:t>October 08</w:t>
    </w:r>
    <w:r>
      <w:t>, 2019</w:t>
    </w:r>
    <w:r>
      <w:tab/>
      <w:t>Page D-</w:t>
    </w:r>
    <w:r>
      <w:fldChar w:fldCharType="begin"/>
    </w:r>
    <w:r>
      <w:instrText xml:space="preserve"> PAGE </w:instrText>
    </w:r>
    <w:r>
      <w:fldChar w:fldCharType="separate"/>
    </w:r>
    <w:r w:rsidR="00B41C3D">
      <w:rPr>
        <w:noProof/>
      </w:rPr>
      <w:t>6</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E487" w14:textId="77777777" w:rsidR="008E1637" w:rsidRDefault="008E1637" w:rsidP="00D7098E">
    <w:pPr>
      <w:pStyle w:val="Default"/>
    </w:pPr>
  </w:p>
  <w:p w14:paraId="4341D5C7" w14:textId="73FBE415" w:rsidR="008E1637" w:rsidRDefault="008E1637" w:rsidP="00D7098E">
    <w:pPr>
      <w:pStyle w:val="Footer"/>
    </w:pPr>
    <w:r w:rsidRPr="00427218">
      <w:t xml:space="preserve">Issued on </w:t>
    </w:r>
    <w:r w:rsidRPr="00C53018">
      <w:t>October 08</w:t>
    </w:r>
    <w:r>
      <w:t>, 2019</w:t>
    </w:r>
    <w:r>
      <w:tab/>
      <w:t xml:space="preserve">Page </w:t>
    </w:r>
    <w:r w:rsidR="00B41C3D">
      <w:t>D</w:t>
    </w:r>
    <w:r>
      <w:t>-</w:t>
    </w:r>
    <w:r>
      <w:fldChar w:fldCharType="begin"/>
    </w:r>
    <w:r>
      <w:instrText xml:space="preserve"> PAGE </w:instrText>
    </w:r>
    <w:r>
      <w:fldChar w:fldCharType="separate"/>
    </w:r>
    <w:r w:rsidR="00B41C3D">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4AC92" w14:textId="77777777" w:rsidR="00A90680" w:rsidRDefault="00A90680">
      <w:r>
        <w:separator/>
      </w:r>
    </w:p>
  </w:footnote>
  <w:footnote w:type="continuationSeparator" w:id="0">
    <w:p w14:paraId="44FACE27" w14:textId="77777777" w:rsidR="00A90680" w:rsidRDefault="00A90680">
      <w:r>
        <w:continuationSeparator/>
      </w:r>
    </w:p>
  </w:footnote>
  <w:footnote w:type="continuationNotice" w:id="1">
    <w:p w14:paraId="3AD596F4" w14:textId="77777777" w:rsidR="00A90680" w:rsidRDefault="00A9068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C085" w14:textId="77777777" w:rsidR="008E1637" w:rsidRDefault="008E1637">
    <w:pPr>
      <w:pStyle w:val="Header"/>
      <w:rPr>
        <w:rFonts w:cs="Arial"/>
        <w:i/>
        <w:sz w:val="20"/>
        <w:szCs w:val="20"/>
        <w:lang w:eastAsia="ar-SA"/>
      </w:rPr>
    </w:pPr>
    <w:r>
      <w:rPr>
        <w:rFonts w:cs="Arial"/>
        <w:i/>
        <w:sz w:val="20"/>
        <w:szCs w:val="20"/>
        <w:lang w:eastAsia="ar-SA"/>
      </w:rPr>
      <w:t>Auction Notice</w:t>
    </w:r>
  </w:p>
  <w:p w14:paraId="2628BA5C" w14:textId="77777777" w:rsidR="008E1637" w:rsidRDefault="008E1637" w:rsidP="001C03D0">
    <w:pPr>
      <w:pStyle w:val="Header"/>
      <w:jc w:val="right"/>
      <w:rPr>
        <w:lang w:eastAsia="ar-SA"/>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262E" w14:textId="77777777" w:rsidR="008E1637" w:rsidRDefault="008E163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8E1637" w:rsidRDefault="008E163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77777777" w:rsidR="008E1637" w:rsidRDefault="008E1637">
    <w:pPr>
      <w:pStyle w:val="Header"/>
      <w:rPr>
        <w:rFonts w:cs="Arial"/>
        <w:i/>
        <w:sz w:val="20"/>
        <w:szCs w:val="20"/>
        <w:lang w:eastAsia="ar-SA"/>
      </w:rPr>
    </w:pPr>
    <w:r>
      <w:rPr>
        <w:rFonts w:cs="Arial"/>
        <w:i/>
        <w:sz w:val="20"/>
        <w:szCs w:val="20"/>
        <w:lang w:eastAsia="ar-SA"/>
      </w:rPr>
      <w:t>Auction Notice</w:t>
    </w:r>
  </w:p>
  <w:p w14:paraId="1ED41FC0" w14:textId="77777777" w:rsidR="008E1637" w:rsidRDefault="008E1637" w:rsidP="001C03D0">
    <w:pPr>
      <w:pStyle w:val="Header"/>
      <w:jc w:val="right"/>
      <w:rPr>
        <w:lang w:eastAsia="ar-SA"/>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8E1637" w:rsidRDefault="008E16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FE8B" w14:textId="77777777" w:rsidR="008E1637" w:rsidRDefault="008E16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3F0C" w14:textId="77777777" w:rsidR="008E1637" w:rsidRDefault="008E1637">
    <w:pPr>
      <w:pStyle w:val="Header"/>
      <w:rPr>
        <w:rFonts w:cs="Arial"/>
        <w:i/>
        <w:sz w:val="20"/>
        <w:szCs w:val="20"/>
        <w:lang w:eastAsia="ar-SA"/>
      </w:rPr>
    </w:pPr>
    <w:r>
      <w:rPr>
        <w:rFonts w:cs="Arial"/>
        <w:i/>
        <w:sz w:val="20"/>
        <w:szCs w:val="20"/>
        <w:lang w:eastAsia="ar-SA"/>
      </w:rPr>
      <w:t>Auction Notice</w:t>
    </w:r>
  </w:p>
  <w:p w14:paraId="32169C88" w14:textId="77777777" w:rsidR="008E1637" w:rsidRDefault="008E1637" w:rsidP="001C03D0">
    <w:pPr>
      <w:pStyle w:val="Header"/>
      <w:jc w:val="right"/>
      <w:rPr>
        <w:lang w:eastAsia="ar-S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E389" w14:textId="77777777" w:rsidR="008E1637" w:rsidRDefault="008E163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88613" w14:textId="77777777" w:rsidR="008E1637" w:rsidRDefault="008E163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78D35" w14:textId="77777777" w:rsidR="008E1637" w:rsidRDefault="008E1637">
    <w:pPr>
      <w:pStyle w:val="Header"/>
      <w:rPr>
        <w:rFonts w:cs="Arial"/>
        <w:i/>
        <w:sz w:val="20"/>
        <w:szCs w:val="20"/>
        <w:lang w:eastAsia="ar-SA"/>
      </w:rPr>
    </w:pPr>
    <w:r>
      <w:rPr>
        <w:rFonts w:cs="Arial"/>
        <w:i/>
        <w:sz w:val="20"/>
        <w:szCs w:val="20"/>
        <w:lang w:eastAsia="ar-SA"/>
      </w:rPr>
      <w:t>Auction Notice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A393" w14:textId="77777777" w:rsidR="008E1637" w:rsidRDefault="008E163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C175" w14:textId="77777777" w:rsidR="008E1637" w:rsidRDefault="008E163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67DD8" w14:textId="77777777" w:rsidR="008E1637" w:rsidRDefault="008E1637">
    <w:pPr>
      <w:pStyle w:val="Header"/>
      <w:rPr>
        <w:rFonts w:cs="Arial"/>
        <w:i/>
        <w:sz w:val="20"/>
        <w:szCs w:val="20"/>
        <w:lang w:eastAsia="ar-SA"/>
      </w:rPr>
    </w:pPr>
    <w:r>
      <w:rPr>
        <w:rFonts w:cs="Arial"/>
        <w:i/>
        <w:sz w:val="20"/>
        <w:szCs w:val="20"/>
        <w:lang w:eastAsia="ar-SA"/>
      </w:rPr>
      <w:t>Auction Notice</w:t>
    </w:r>
  </w:p>
  <w:p w14:paraId="0976982C" w14:textId="77777777" w:rsidR="008E1637" w:rsidRDefault="008E1637" w:rsidP="001C03D0">
    <w:pPr>
      <w:pStyle w:val="Header"/>
      <w:jc w:val="right"/>
      <w:rPr>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720"/>
        </w:tabs>
        <w:ind w:left="72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7245CF9"/>
    <w:multiLevelType w:val="multilevel"/>
    <w:tmpl w:val="29063E1C"/>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2"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9262B"/>
    <w:multiLevelType w:val="hybridMultilevel"/>
    <w:tmpl w:val="4B509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B06751"/>
    <w:multiLevelType w:val="hybridMultilevel"/>
    <w:tmpl w:val="9B8010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2"/>
  </w:num>
  <w:num w:numId="14">
    <w:abstractNumId w:val="31"/>
  </w:num>
  <w:num w:numId="15">
    <w:abstractNumId w:val="32"/>
  </w:num>
  <w:num w:numId="16">
    <w:abstractNumId w:val="26"/>
  </w:num>
  <w:num w:numId="17">
    <w:abstractNumId w:val="21"/>
  </w:num>
  <w:num w:numId="18">
    <w:abstractNumId w:val="28"/>
  </w:num>
  <w:num w:numId="19">
    <w:abstractNumId w:val="35"/>
  </w:num>
  <w:num w:numId="20">
    <w:abstractNumId w:val="29"/>
  </w:num>
  <w:num w:numId="21">
    <w:abstractNumId w:val="17"/>
  </w:num>
  <w:num w:numId="22">
    <w:abstractNumId w:val="23"/>
  </w:num>
  <w:num w:numId="23">
    <w:abstractNumId w:val="16"/>
  </w:num>
  <w:num w:numId="24">
    <w:abstractNumId w:val="2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4"/>
  </w:num>
  <w:num w:numId="28">
    <w:abstractNumId w:val="19"/>
  </w:num>
  <w:num w:numId="29">
    <w:abstractNumId w:val="25"/>
  </w:num>
  <w:num w:numId="30">
    <w:abstractNumId w:val="30"/>
  </w:num>
  <w:num w:numId="31">
    <w:abstractNumId w:val="14"/>
  </w:num>
  <w:num w:numId="32">
    <w:abstractNumId w:val="34"/>
  </w:num>
  <w:num w:numId="33">
    <w:abstractNumId w:val="15"/>
  </w:num>
  <w:num w:numId="34">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614"/>
    <w:rsid w:val="00005806"/>
    <w:rsid w:val="000061B0"/>
    <w:rsid w:val="00006DF0"/>
    <w:rsid w:val="00006FD7"/>
    <w:rsid w:val="00007F8C"/>
    <w:rsid w:val="0001004B"/>
    <w:rsid w:val="000105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779"/>
    <w:rsid w:val="0002385C"/>
    <w:rsid w:val="000238A6"/>
    <w:rsid w:val="000241E2"/>
    <w:rsid w:val="00024274"/>
    <w:rsid w:val="00025DB0"/>
    <w:rsid w:val="00025F3B"/>
    <w:rsid w:val="0002627D"/>
    <w:rsid w:val="000279B8"/>
    <w:rsid w:val="000300BF"/>
    <w:rsid w:val="00030A23"/>
    <w:rsid w:val="00030BF2"/>
    <w:rsid w:val="00030E31"/>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501B"/>
    <w:rsid w:val="00055908"/>
    <w:rsid w:val="000559A1"/>
    <w:rsid w:val="00055C04"/>
    <w:rsid w:val="00056049"/>
    <w:rsid w:val="00056CD7"/>
    <w:rsid w:val="00057002"/>
    <w:rsid w:val="00057479"/>
    <w:rsid w:val="00057480"/>
    <w:rsid w:val="000576F4"/>
    <w:rsid w:val="00057EA2"/>
    <w:rsid w:val="00057F26"/>
    <w:rsid w:val="00062328"/>
    <w:rsid w:val="000626B7"/>
    <w:rsid w:val="00062B72"/>
    <w:rsid w:val="00063392"/>
    <w:rsid w:val="00063F5C"/>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2CF6"/>
    <w:rsid w:val="000A2D03"/>
    <w:rsid w:val="000A3146"/>
    <w:rsid w:val="000A3A74"/>
    <w:rsid w:val="000A3F06"/>
    <w:rsid w:val="000A4975"/>
    <w:rsid w:val="000A4EDD"/>
    <w:rsid w:val="000A55DC"/>
    <w:rsid w:val="000A5978"/>
    <w:rsid w:val="000A5E96"/>
    <w:rsid w:val="000A66D2"/>
    <w:rsid w:val="000A79C9"/>
    <w:rsid w:val="000A7B3D"/>
    <w:rsid w:val="000A7D18"/>
    <w:rsid w:val="000B03E2"/>
    <w:rsid w:val="000B0ABF"/>
    <w:rsid w:val="000B0FA1"/>
    <w:rsid w:val="000B2B3B"/>
    <w:rsid w:val="000B2D5B"/>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E0221"/>
    <w:rsid w:val="000E04AB"/>
    <w:rsid w:val="000E1481"/>
    <w:rsid w:val="000E1E8E"/>
    <w:rsid w:val="000E25B1"/>
    <w:rsid w:val="000E2FDF"/>
    <w:rsid w:val="000E3318"/>
    <w:rsid w:val="000E4231"/>
    <w:rsid w:val="000E4810"/>
    <w:rsid w:val="000E481E"/>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C8D"/>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54E"/>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ADE"/>
    <w:rsid w:val="00150219"/>
    <w:rsid w:val="0015082C"/>
    <w:rsid w:val="00153062"/>
    <w:rsid w:val="00153A1D"/>
    <w:rsid w:val="00153DAB"/>
    <w:rsid w:val="001540E7"/>
    <w:rsid w:val="001553C4"/>
    <w:rsid w:val="001556E8"/>
    <w:rsid w:val="001563D8"/>
    <w:rsid w:val="001564AE"/>
    <w:rsid w:val="001568C3"/>
    <w:rsid w:val="001571CA"/>
    <w:rsid w:val="00157203"/>
    <w:rsid w:val="00157270"/>
    <w:rsid w:val="00160029"/>
    <w:rsid w:val="00160061"/>
    <w:rsid w:val="00160277"/>
    <w:rsid w:val="00160EC3"/>
    <w:rsid w:val="001611F2"/>
    <w:rsid w:val="0016138D"/>
    <w:rsid w:val="00162D1C"/>
    <w:rsid w:val="00163552"/>
    <w:rsid w:val="00164517"/>
    <w:rsid w:val="00165690"/>
    <w:rsid w:val="0016586D"/>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7BE"/>
    <w:rsid w:val="00176E66"/>
    <w:rsid w:val="00180A95"/>
    <w:rsid w:val="0018216B"/>
    <w:rsid w:val="00182191"/>
    <w:rsid w:val="00182212"/>
    <w:rsid w:val="00182587"/>
    <w:rsid w:val="00183085"/>
    <w:rsid w:val="001841AF"/>
    <w:rsid w:val="001844D1"/>
    <w:rsid w:val="00184E4D"/>
    <w:rsid w:val="001852AF"/>
    <w:rsid w:val="00185993"/>
    <w:rsid w:val="0018613B"/>
    <w:rsid w:val="001863BF"/>
    <w:rsid w:val="00186909"/>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6289"/>
    <w:rsid w:val="001A6B81"/>
    <w:rsid w:val="001A6CF3"/>
    <w:rsid w:val="001A7071"/>
    <w:rsid w:val="001A742C"/>
    <w:rsid w:val="001B0656"/>
    <w:rsid w:val="001B06B1"/>
    <w:rsid w:val="001B06F9"/>
    <w:rsid w:val="001B17D7"/>
    <w:rsid w:val="001B1BCB"/>
    <w:rsid w:val="001B361F"/>
    <w:rsid w:val="001B36F3"/>
    <w:rsid w:val="001B3981"/>
    <w:rsid w:val="001B3ADC"/>
    <w:rsid w:val="001B5252"/>
    <w:rsid w:val="001B5B03"/>
    <w:rsid w:val="001B5D48"/>
    <w:rsid w:val="001B6533"/>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1111"/>
    <w:rsid w:val="001E1E88"/>
    <w:rsid w:val="001E1F05"/>
    <w:rsid w:val="001E2A08"/>
    <w:rsid w:val="001E2DEA"/>
    <w:rsid w:val="001E31F2"/>
    <w:rsid w:val="001E4B5B"/>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7425"/>
    <w:rsid w:val="001F7A6C"/>
    <w:rsid w:val="001F7CE6"/>
    <w:rsid w:val="00200472"/>
    <w:rsid w:val="00200BD9"/>
    <w:rsid w:val="00201664"/>
    <w:rsid w:val="0020174B"/>
    <w:rsid w:val="00201805"/>
    <w:rsid w:val="0020186C"/>
    <w:rsid w:val="00202EC8"/>
    <w:rsid w:val="00202F7E"/>
    <w:rsid w:val="00204444"/>
    <w:rsid w:val="00204642"/>
    <w:rsid w:val="00204C8D"/>
    <w:rsid w:val="00205AE7"/>
    <w:rsid w:val="00205C8A"/>
    <w:rsid w:val="00205E50"/>
    <w:rsid w:val="0020652A"/>
    <w:rsid w:val="00206833"/>
    <w:rsid w:val="00207884"/>
    <w:rsid w:val="00210063"/>
    <w:rsid w:val="002104EE"/>
    <w:rsid w:val="00210657"/>
    <w:rsid w:val="00210C2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B15"/>
    <w:rsid w:val="00227EE9"/>
    <w:rsid w:val="00230951"/>
    <w:rsid w:val="002312A6"/>
    <w:rsid w:val="002316EE"/>
    <w:rsid w:val="0023250D"/>
    <w:rsid w:val="00232739"/>
    <w:rsid w:val="00232750"/>
    <w:rsid w:val="0023281F"/>
    <w:rsid w:val="0023370B"/>
    <w:rsid w:val="002339F4"/>
    <w:rsid w:val="00233DE8"/>
    <w:rsid w:val="00233E74"/>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FB3"/>
    <w:rsid w:val="002537BD"/>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FD9"/>
    <w:rsid w:val="002662DC"/>
    <w:rsid w:val="00266325"/>
    <w:rsid w:val="0026642F"/>
    <w:rsid w:val="00266CE4"/>
    <w:rsid w:val="002670CA"/>
    <w:rsid w:val="002674D5"/>
    <w:rsid w:val="002674FA"/>
    <w:rsid w:val="002676AD"/>
    <w:rsid w:val="0027034B"/>
    <w:rsid w:val="00270442"/>
    <w:rsid w:val="00270807"/>
    <w:rsid w:val="0027150B"/>
    <w:rsid w:val="0027180A"/>
    <w:rsid w:val="002719DA"/>
    <w:rsid w:val="00271CFD"/>
    <w:rsid w:val="00271FA5"/>
    <w:rsid w:val="0027269D"/>
    <w:rsid w:val="00272A9B"/>
    <w:rsid w:val="00272BC8"/>
    <w:rsid w:val="002737CF"/>
    <w:rsid w:val="00273DD9"/>
    <w:rsid w:val="002748AD"/>
    <w:rsid w:val="00276326"/>
    <w:rsid w:val="00276842"/>
    <w:rsid w:val="00276AA8"/>
    <w:rsid w:val="00276EB3"/>
    <w:rsid w:val="00277293"/>
    <w:rsid w:val="0027750E"/>
    <w:rsid w:val="00277694"/>
    <w:rsid w:val="002804CC"/>
    <w:rsid w:val="0028062A"/>
    <w:rsid w:val="00280AD3"/>
    <w:rsid w:val="00281EAB"/>
    <w:rsid w:val="002821F9"/>
    <w:rsid w:val="00282910"/>
    <w:rsid w:val="002837F9"/>
    <w:rsid w:val="002854BD"/>
    <w:rsid w:val="00286E77"/>
    <w:rsid w:val="00286F8F"/>
    <w:rsid w:val="002872C0"/>
    <w:rsid w:val="002878E2"/>
    <w:rsid w:val="00290453"/>
    <w:rsid w:val="00290DD8"/>
    <w:rsid w:val="002912D2"/>
    <w:rsid w:val="00291344"/>
    <w:rsid w:val="002916CB"/>
    <w:rsid w:val="0029178A"/>
    <w:rsid w:val="002929E1"/>
    <w:rsid w:val="00293199"/>
    <w:rsid w:val="00293D10"/>
    <w:rsid w:val="00293DE9"/>
    <w:rsid w:val="00294AFC"/>
    <w:rsid w:val="00295168"/>
    <w:rsid w:val="0029608F"/>
    <w:rsid w:val="00296574"/>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C0AC0"/>
    <w:rsid w:val="002C1302"/>
    <w:rsid w:val="002C1328"/>
    <w:rsid w:val="002C1679"/>
    <w:rsid w:val="002C17B5"/>
    <w:rsid w:val="002C18EA"/>
    <w:rsid w:val="002C2069"/>
    <w:rsid w:val="002C228A"/>
    <w:rsid w:val="002C307D"/>
    <w:rsid w:val="002C3BB0"/>
    <w:rsid w:val="002C5168"/>
    <w:rsid w:val="002C51A6"/>
    <w:rsid w:val="002C598E"/>
    <w:rsid w:val="002C5FD8"/>
    <w:rsid w:val="002C65C8"/>
    <w:rsid w:val="002C74CD"/>
    <w:rsid w:val="002D0226"/>
    <w:rsid w:val="002D0603"/>
    <w:rsid w:val="002D147B"/>
    <w:rsid w:val="002D1E46"/>
    <w:rsid w:val="002D4511"/>
    <w:rsid w:val="002D5CB7"/>
    <w:rsid w:val="002D5F88"/>
    <w:rsid w:val="002D61ED"/>
    <w:rsid w:val="002D67DF"/>
    <w:rsid w:val="002D783C"/>
    <w:rsid w:val="002D7D51"/>
    <w:rsid w:val="002D7DAC"/>
    <w:rsid w:val="002E1FB3"/>
    <w:rsid w:val="002E20DD"/>
    <w:rsid w:val="002E28BF"/>
    <w:rsid w:val="002E3FD6"/>
    <w:rsid w:val="002E4478"/>
    <w:rsid w:val="002E7DB2"/>
    <w:rsid w:val="002E7F5D"/>
    <w:rsid w:val="002F0189"/>
    <w:rsid w:val="002F22AB"/>
    <w:rsid w:val="002F24F4"/>
    <w:rsid w:val="002F390B"/>
    <w:rsid w:val="002F437F"/>
    <w:rsid w:val="002F4BC5"/>
    <w:rsid w:val="002F77DB"/>
    <w:rsid w:val="00300DAB"/>
    <w:rsid w:val="00301954"/>
    <w:rsid w:val="00301D01"/>
    <w:rsid w:val="0030220E"/>
    <w:rsid w:val="003038AA"/>
    <w:rsid w:val="00304536"/>
    <w:rsid w:val="00304B8E"/>
    <w:rsid w:val="00305209"/>
    <w:rsid w:val="00305567"/>
    <w:rsid w:val="00305CCB"/>
    <w:rsid w:val="00305EE9"/>
    <w:rsid w:val="00306D62"/>
    <w:rsid w:val="00310020"/>
    <w:rsid w:val="003100F2"/>
    <w:rsid w:val="0031020E"/>
    <w:rsid w:val="003103B3"/>
    <w:rsid w:val="00310A96"/>
    <w:rsid w:val="00310E5F"/>
    <w:rsid w:val="00311317"/>
    <w:rsid w:val="00311F7C"/>
    <w:rsid w:val="00312508"/>
    <w:rsid w:val="00313098"/>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437"/>
    <w:rsid w:val="0032288D"/>
    <w:rsid w:val="00322B8F"/>
    <w:rsid w:val="003234D7"/>
    <w:rsid w:val="00323A97"/>
    <w:rsid w:val="00324F76"/>
    <w:rsid w:val="00325943"/>
    <w:rsid w:val="00325C76"/>
    <w:rsid w:val="0032688A"/>
    <w:rsid w:val="00326DEF"/>
    <w:rsid w:val="00327224"/>
    <w:rsid w:val="003275FA"/>
    <w:rsid w:val="003279BB"/>
    <w:rsid w:val="00330402"/>
    <w:rsid w:val="003305F7"/>
    <w:rsid w:val="00331335"/>
    <w:rsid w:val="00331E1A"/>
    <w:rsid w:val="00333736"/>
    <w:rsid w:val="0033488A"/>
    <w:rsid w:val="00334AD4"/>
    <w:rsid w:val="00335328"/>
    <w:rsid w:val="0033555E"/>
    <w:rsid w:val="00335B8E"/>
    <w:rsid w:val="00335DEC"/>
    <w:rsid w:val="00335ED1"/>
    <w:rsid w:val="00336DF5"/>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79"/>
    <w:rsid w:val="0035125A"/>
    <w:rsid w:val="00351E43"/>
    <w:rsid w:val="00351E98"/>
    <w:rsid w:val="00352008"/>
    <w:rsid w:val="00352A69"/>
    <w:rsid w:val="00352F1C"/>
    <w:rsid w:val="00352FAF"/>
    <w:rsid w:val="003551B1"/>
    <w:rsid w:val="003551BA"/>
    <w:rsid w:val="00356081"/>
    <w:rsid w:val="00357763"/>
    <w:rsid w:val="00357B98"/>
    <w:rsid w:val="003607A9"/>
    <w:rsid w:val="0036204C"/>
    <w:rsid w:val="00362952"/>
    <w:rsid w:val="00362BB3"/>
    <w:rsid w:val="00362C00"/>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60E7"/>
    <w:rsid w:val="0037631C"/>
    <w:rsid w:val="0037678C"/>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537"/>
    <w:rsid w:val="00392820"/>
    <w:rsid w:val="0039329A"/>
    <w:rsid w:val="003936D1"/>
    <w:rsid w:val="003938C1"/>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879"/>
    <w:rsid w:val="003A6EB5"/>
    <w:rsid w:val="003A784F"/>
    <w:rsid w:val="003A7E66"/>
    <w:rsid w:val="003B029B"/>
    <w:rsid w:val="003B0C00"/>
    <w:rsid w:val="003B11AD"/>
    <w:rsid w:val="003B1C87"/>
    <w:rsid w:val="003B2B76"/>
    <w:rsid w:val="003B309C"/>
    <w:rsid w:val="003B3143"/>
    <w:rsid w:val="003B3D86"/>
    <w:rsid w:val="003B429D"/>
    <w:rsid w:val="003B42B6"/>
    <w:rsid w:val="003B5FDA"/>
    <w:rsid w:val="003B70A3"/>
    <w:rsid w:val="003B7BFC"/>
    <w:rsid w:val="003B7E70"/>
    <w:rsid w:val="003C1116"/>
    <w:rsid w:val="003C228F"/>
    <w:rsid w:val="003C3C61"/>
    <w:rsid w:val="003C40AE"/>
    <w:rsid w:val="003C47C2"/>
    <w:rsid w:val="003C48B8"/>
    <w:rsid w:val="003C50AD"/>
    <w:rsid w:val="003C7F2B"/>
    <w:rsid w:val="003C7FC3"/>
    <w:rsid w:val="003D0CC6"/>
    <w:rsid w:val="003D0EC6"/>
    <w:rsid w:val="003D11C1"/>
    <w:rsid w:val="003D1337"/>
    <w:rsid w:val="003D1386"/>
    <w:rsid w:val="003D15A0"/>
    <w:rsid w:val="003D1DD2"/>
    <w:rsid w:val="003D21FF"/>
    <w:rsid w:val="003D3010"/>
    <w:rsid w:val="003D322D"/>
    <w:rsid w:val="003D3407"/>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D56"/>
    <w:rsid w:val="003E11AF"/>
    <w:rsid w:val="003E18AF"/>
    <w:rsid w:val="003E1BD6"/>
    <w:rsid w:val="003E210A"/>
    <w:rsid w:val="003E405F"/>
    <w:rsid w:val="003E41D3"/>
    <w:rsid w:val="003E5350"/>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6933"/>
    <w:rsid w:val="003F7888"/>
    <w:rsid w:val="003F7B53"/>
    <w:rsid w:val="004006B2"/>
    <w:rsid w:val="00400E41"/>
    <w:rsid w:val="00401086"/>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319F"/>
    <w:rsid w:val="00413530"/>
    <w:rsid w:val="0041383F"/>
    <w:rsid w:val="0041389D"/>
    <w:rsid w:val="00413B42"/>
    <w:rsid w:val="00414109"/>
    <w:rsid w:val="00415179"/>
    <w:rsid w:val="00416606"/>
    <w:rsid w:val="00416761"/>
    <w:rsid w:val="004169FA"/>
    <w:rsid w:val="004173A3"/>
    <w:rsid w:val="0041773E"/>
    <w:rsid w:val="004178C1"/>
    <w:rsid w:val="00420373"/>
    <w:rsid w:val="00421030"/>
    <w:rsid w:val="00421481"/>
    <w:rsid w:val="00421C8E"/>
    <w:rsid w:val="004220AE"/>
    <w:rsid w:val="00422455"/>
    <w:rsid w:val="00422F23"/>
    <w:rsid w:val="00423254"/>
    <w:rsid w:val="00423599"/>
    <w:rsid w:val="0042413B"/>
    <w:rsid w:val="0042429F"/>
    <w:rsid w:val="00424395"/>
    <w:rsid w:val="00425812"/>
    <w:rsid w:val="00425EC2"/>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23"/>
    <w:rsid w:val="00455415"/>
    <w:rsid w:val="00456037"/>
    <w:rsid w:val="0045674A"/>
    <w:rsid w:val="00460CFC"/>
    <w:rsid w:val="0046245B"/>
    <w:rsid w:val="004628A9"/>
    <w:rsid w:val="004635CE"/>
    <w:rsid w:val="0046366C"/>
    <w:rsid w:val="00464319"/>
    <w:rsid w:val="00464AE8"/>
    <w:rsid w:val="00465121"/>
    <w:rsid w:val="00465DFC"/>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B3D"/>
    <w:rsid w:val="00483CD5"/>
    <w:rsid w:val="00484944"/>
    <w:rsid w:val="00486177"/>
    <w:rsid w:val="0048767C"/>
    <w:rsid w:val="00487954"/>
    <w:rsid w:val="00490382"/>
    <w:rsid w:val="00490F77"/>
    <w:rsid w:val="0049114F"/>
    <w:rsid w:val="004911D2"/>
    <w:rsid w:val="004916BF"/>
    <w:rsid w:val="004921CA"/>
    <w:rsid w:val="00492F4E"/>
    <w:rsid w:val="00492F75"/>
    <w:rsid w:val="004933F1"/>
    <w:rsid w:val="004935C2"/>
    <w:rsid w:val="00493C95"/>
    <w:rsid w:val="00494302"/>
    <w:rsid w:val="0049470F"/>
    <w:rsid w:val="004948E7"/>
    <w:rsid w:val="00495840"/>
    <w:rsid w:val="00495FD3"/>
    <w:rsid w:val="004960F0"/>
    <w:rsid w:val="00496750"/>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CBC"/>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381"/>
    <w:rsid w:val="004E4BAE"/>
    <w:rsid w:val="004E5149"/>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6880"/>
    <w:rsid w:val="00506E27"/>
    <w:rsid w:val="00506E82"/>
    <w:rsid w:val="005074C5"/>
    <w:rsid w:val="005078FA"/>
    <w:rsid w:val="00507B04"/>
    <w:rsid w:val="00510DAC"/>
    <w:rsid w:val="00511628"/>
    <w:rsid w:val="00511782"/>
    <w:rsid w:val="00512894"/>
    <w:rsid w:val="00512AEB"/>
    <w:rsid w:val="00513DC5"/>
    <w:rsid w:val="00513F69"/>
    <w:rsid w:val="00515786"/>
    <w:rsid w:val="00515C40"/>
    <w:rsid w:val="00515F13"/>
    <w:rsid w:val="0051626F"/>
    <w:rsid w:val="00517048"/>
    <w:rsid w:val="00517800"/>
    <w:rsid w:val="005213E4"/>
    <w:rsid w:val="0052180A"/>
    <w:rsid w:val="0052208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5FED"/>
    <w:rsid w:val="00536B61"/>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B88"/>
    <w:rsid w:val="00547295"/>
    <w:rsid w:val="00550967"/>
    <w:rsid w:val="00550AB6"/>
    <w:rsid w:val="00550EAC"/>
    <w:rsid w:val="00552195"/>
    <w:rsid w:val="0055272E"/>
    <w:rsid w:val="0055355A"/>
    <w:rsid w:val="005538ED"/>
    <w:rsid w:val="00553A7C"/>
    <w:rsid w:val="005542EF"/>
    <w:rsid w:val="005546B8"/>
    <w:rsid w:val="005546D4"/>
    <w:rsid w:val="00555201"/>
    <w:rsid w:val="00555569"/>
    <w:rsid w:val="00556C70"/>
    <w:rsid w:val="00557415"/>
    <w:rsid w:val="00560412"/>
    <w:rsid w:val="00560516"/>
    <w:rsid w:val="00561112"/>
    <w:rsid w:val="00562969"/>
    <w:rsid w:val="00562F08"/>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60D4"/>
    <w:rsid w:val="00576DFD"/>
    <w:rsid w:val="00577C35"/>
    <w:rsid w:val="00581895"/>
    <w:rsid w:val="00581D32"/>
    <w:rsid w:val="00581EA7"/>
    <w:rsid w:val="00581F15"/>
    <w:rsid w:val="00583958"/>
    <w:rsid w:val="005846A9"/>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318A"/>
    <w:rsid w:val="005B3230"/>
    <w:rsid w:val="005B32E8"/>
    <w:rsid w:val="005B3BB6"/>
    <w:rsid w:val="005B4152"/>
    <w:rsid w:val="005B4B6B"/>
    <w:rsid w:val="005B4BD6"/>
    <w:rsid w:val="005B4C0E"/>
    <w:rsid w:val="005B5688"/>
    <w:rsid w:val="005B5A9A"/>
    <w:rsid w:val="005B63F0"/>
    <w:rsid w:val="005C0300"/>
    <w:rsid w:val="005C05E7"/>
    <w:rsid w:val="005C1770"/>
    <w:rsid w:val="005C1E6B"/>
    <w:rsid w:val="005C1EC1"/>
    <w:rsid w:val="005C3217"/>
    <w:rsid w:val="005C417E"/>
    <w:rsid w:val="005C4779"/>
    <w:rsid w:val="005C488C"/>
    <w:rsid w:val="005C5865"/>
    <w:rsid w:val="005C5E45"/>
    <w:rsid w:val="005C6051"/>
    <w:rsid w:val="005C6347"/>
    <w:rsid w:val="005C6587"/>
    <w:rsid w:val="005C68D5"/>
    <w:rsid w:val="005C68DB"/>
    <w:rsid w:val="005C6C71"/>
    <w:rsid w:val="005C7070"/>
    <w:rsid w:val="005D04A1"/>
    <w:rsid w:val="005D0596"/>
    <w:rsid w:val="005D08FC"/>
    <w:rsid w:val="005D0CE7"/>
    <w:rsid w:val="005D0E39"/>
    <w:rsid w:val="005D12F9"/>
    <w:rsid w:val="005D13E0"/>
    <w:rsid w:val="005D141F"/>
    <w:rsid w:val="005D1AEC"/>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40D1"/>
    <w:rsid w:val="005F443D"/>
    <w:rsid w:val="005F4453"/>
    <w:rsid w:val="005F448E"/>
    <w:rsid w:val="005F5057"/>
    <w:rsid w:val="005F63FA"/>
    <w:rsid w:val="005F6C17"/>
    <w:rsid w:val="005F6C6E"/>
    <w:rsid w:val="005F6D2F"/>
    <w:rsid w:val="005F6DC9"/>
    <w:rsid w:val="005F7352"/>
    <w:rsid w:val="005F76FE"/>
    <w:rsid w:val="005F7A81"/>
    <w:rsid w:val="006026D7"/>
    <w:rsid w:val="006027A1"/>
    <w:rsid w:val="00602AA8"/>
    <w:rsid w:val="00603915"/>
    <w:rsid w:val="00604DBC"/>
    <w:rsid w:val="00605084"/>
    <w:rsid w:val="0060547F"/>
    <w:rsid w:val="00605A33"/>
    <w:rsid w:val="00605A44"/>
    <w:rsid w:val="00606E56"/>
    <w:rsid w:val="006079B5"/>
    <w:rsid w:val="006104C9"/>
    <w:rsid w:val="00610682"/>
    <w:rsid w:val="00611B96"/>
    <w:rsid w:val="00611F34"/>
    <w:rsid w:val="00613CAA"/>
    <w:rsid w:val="00613D58"/>
    <w:rsid w:val="0061509B"/>
    <w:rsid w:val="00615B42"/>
    <w:rsid w:val="00616FBD"/>
    <w:rsid w:val="006174FD"/>
    <w:rsid w:val="00620225"/>
    <w:rsid w:val="00620F00"/>
    <w:rsid w:val="00621637"/>
    <w:rsid w:val="00622061"/>
    <w:rsid w:val="00623CF0"/>
    <w:rsid w:val="006258D4"/>
    <w:rsid w:val="0062658A"/>
    <w:rsid w:val="00626858"/>
    <w:rsid w:val="00626E82"/>
    <w:rsid w:val="0062769D"/>
    <w:rsid w:val="00627DCF"/>
    <w:rsid w:val="00627F79"/>
    <w:rsid w:val="006300C9"/>
    <w:rsid w:val="006306B7"/>
    <w:rsid w:val="00630929"/>
    <w:rsid w:val="00631259"/>
    <w:rsid w:val="00631E78"/>
    <w:rsid w:val="0063321B"/>
    <w:rsid w:val="00633A8F"/>
    <w:rsid w:val="0063442E"/>
    <w:rsid w:val="0063443C"/>
    <w:rsid w:val="0063449C"/>
    <w:rsid w:val="00634D58"/>
    <w:rsid w:val="00635118"/>
    <w:rsid w:val="006366D0"/>
    <w:rsid w:val="00636778"/>
    <w:rsid w:val="00636950"/>
    <w:rsid w:val="00637BCB"/>
    <w:rsid w:val="00640123"/>
    <w:rsid w:val="00640294"/>
    <w:rsid w:val="00640F9D"/>
    <w:rsid w:val="00640FF0"/>
    <w:rsid w:val="0064242B"/>
    <w:rsid w:val="00642893"/>
    <w:rsid w:val="00642B53"/>
    <w:rsid w:val="006430A6"/>
    <w:rsid w:val="00643180"/>
    <w:rsid w:val="006440A2"/>
    <w:rsid w:val="00644C00"/>
    <w:rsid w:val="00644FDE"/>
    <w:rsid w:val="00645918"/>
    <w:rsid w:val="00645F81"/>
    <w:rsid w:val="00646250"/>
    <w:rsid w:val="00646C2C"/>
    <w:rsid w:val="00646E22"/>
    <w:rsid w:val="00647FEC"/>
    <w:rsid w:val="00650181"/>
    <w:rsid w:val="0065056C"/>
    <w:rsid w:val="00650A54"/>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70134"/>
    <w:rsid w:val="00670610"/>
    <w:rsid w:val="00670B43"/>
    <w:rsid w:val="00670E4D"/>
    <w:rsid w:val="00670F95"/>
    <w:rsid w:val="00671793"/>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300E"/>
    <w:rsid w:val="006E314D"/>
    <w:rsid w:val="006E3DD8"/>
    <w:rsid w:val="006E6BD4"/>
    <w:rsid w:val="006E6E4A"/>
    <w:rsid w:val="006E716A"/>
    <w:rsid w:val="006E7739"/>
    <w:rsid w:val="006E7EC3"/>
    <w:rsid w:val="006F090D"/>
    <w:rsid w:val="006F1AA7"/>
    <w:rsid w:val="006F2CC0"/>
    <w:rsid w:val="006F2D3D"/>
    <w:rsid w:val="006F39AC"/>
    <w:rsid w:val="006F3A04"/>
    <w:rsid w:val="006F3B0B"/>
    <w:rsid w:val="006F3BD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5C5"/>
    <w:rsid w:val="00702608"/>
    <w:rsid w:val="007027F7"/>
    <w:rsid w:val="00703499"/>
    <w:rsid w:val="007039A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94F"/>
    <w:rsid w:val="00714F16"/>
    <w:rsid w:val="00715648"/>
    <w:rsid w:val="00715C9B"/>
    <w:rsid w:val="00715F40"/>
    <w:rsid w:val="00717825"/>
    <w:rsid w:val="0072037A"/>
    <w:rsid w:val="00720898"/>
    <w:rsid w:val="00720FCA"/>
    <w:rsid w:val="007212EA"/>
    <w:rsid w:val="00722B52"/>
    <w:rsid w:val="00723F38"/>
    <w:rsid w:val="0072559E"/>
    <w:rsid w:val="007255E6"/>
    <w:rsid w:val="00725B29"/>
    <w:rsid w:val="00725CB9"/>
    <w:rsid w:val="00725D8C"/>
    <w:rsid w:val="007263EC"/>
    <w:rsid w:val="00730A57"/>
    <w:rsid w:val="00731AC4"/>
    <w:rsid w:val="00731C5A"/>
    <w:rsid w:val="00731CB4"/>
    <w:rsid w:val="00731EF0"/>
    <w:rsid w:val="0073247F"/>
    <w:rsid w:val="00732841"/>
    <w:rsid w:val="00734410"/>
    <w:rsid w:val="00734AD6"/>
    <w:rsid w:val="00735422"/>
    <w:rsid w:val="00735A22"/>
    <w:rsid w:val="00735EEC"/>
    <w:rsid w:val="00736A82"/>
    <w:rsid w:val="00740771"/>
    <w:rsid w:val="00740CFD"/>
    <w:rsid w:val="00740E8B"/>
    <w:rsid w:val="00741798"/>
    <w:rsid w:val="00741BFC"/>
    <w:rsid w:val="007423B1"/>
    <w:rsid w:val="007426D9"/>
    <w:rsid w:val="0074283E"/>
    <w:rsid w:val="007440C7"/>
    <w:rsid w:val="007447E0"/>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76D"/>
    <w:rsid w:val="00776B00"/>
    <w:rsid w:val="00776C72"/>
    <w:rsid w:val="00776EC2"/>
    <w:rsid w:val="007770BB"/>
    <w:rsid w:val="00777168"/>
    <w:rsid w:val="00777F8A"/>
    <w:rsid w:val="00780597"/>
    <w:rsid w:val="007806C6"/>
    <w:rsid w:val="0078072D"/>
    <w:rsid w:val="007808F7"/>
    <w:rsid w:val="00781703"/>
    <w:rsid w:val="00782B45"/>
    <w:rsid w:val="00782DBC"/>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E33"/>
    <w:rsid w:val="00854CD1"/>
    <w:rsid w:val="0085594F"/>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481"/>
    <w:rsid w:val="00870017"/>
    <w:rsid w:val="00870AB7"/>
    <w:rsid w:val="0087123C"/>
    <w:rsid w:val="00872015"/>
    <w:rsid w:val="0087248C"/>
    <w:rsid w:val="0087251B"/>
    <w:rsid w:val="008727ED"/>
    <w:rsid w:val="00872B86"/>
    <w:rsid w:val="00872F95"/>
    <w:rsid w:val="00873796"/>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BCB"/>
    <w:rsid w:val="008F0105"/>
    <w:rsid w:val="008F068B"/>
    <w:rsid w:val="008F0A45"/>
    <w:rsid w:val="008F0A72"/>
    <w:rsid w:val="008F13B3"/>
    <w:rsid w:val="008F13B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32B"/>
    <w:rsid w:val="00934FE2"/>
    <w:rsid w:val="00935CB2"/>
    <w:rsid w:val="009366BE"/>
    <w:rsid w:val="009368F1"/>
    <w:rsid w:val="00937BE7"/>
    <w:rsid w:val="0094046A"/>
    <w:rsid w:val="00940803"/>
    <w:rsid w:val="00941631"/>
    <w:rsid w:val="00941834"/>
    <w:rsid w:val="00941F41"/>
    <w:rsid w:val="00942228"/>
    <w:rsid w:val="009422E3"/>
    <w:rsid w:val="00943272"/>
    <w:rsid w:val="0094337F"/>
    <w:rsid w:val="00943669"/>
    <w:rsid w:val="00943C29"/>
    <w:rsid w:val="00943DC3"/>
    <w:rsid w:val="00944A6B"/>
    <w:rsid w:val="00945512"/>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1076"/>
    <w:rsid w:val="009718DB"/>
    <w:rsid w:val="009719BB"/>
    <w:rsid w:val="009723BC"/>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72A5"/>
    <w:rsid w:val="009A79D1"/>
    <w:rsid w:val="009B00D1"/>
    <w:rsid w:val="009B0795"/>
    <w:rsid w:val="009B35B9"/>
    <w:rsid w:val="009B3AD4"/>
    <w:rsid w:val="009B43DA"/>
    <w:rsid w:val="009B4599"/>
    <w:rsid w:val="009B4A07"/>
    <w:rsid w:val="009B4A47"/>
    <w:rsid w:val="009B4CD0"/>
    <w:rsid w:val="009B5373"/>
    <w:rsid w:val="009B550C"/>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F70"/>
    <w:rsid w:val="009D24E5"/>
    <w:rsid w:val="009D2B73"/>
    <w:rsid w:val="009D2DC6"/>
    <w:rsid w:val="009D33BC"/>
    <w:rsid w:val="009D3A2F"/>
    <w:rsid w:val="009D3E74"/>
    <w:rsid w:val="009D4008"/>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26CC"/>
    <w:rsid w:val="00A42915"/>
    <w:rsid w:val="00A42B0B"/>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F35"/>
    <w:rsid w:val="00A541E1"/>
    <w:rsid w:val="00A5460D"/>
    <w:rsid w:val="00A54B0B"/>
    <w:rsid w:val="00A55779"/>
    <w:rsid w:val="00A5681E"/>
    <w:rsid w:val="00A56BDA"/>
    <w:rsid w:val="00A570FB"/>
    <w:rsid w:val="00A57BE8"/>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E3B"/>
    <w:rsid w:val="00A854E4"/>
    <w:rsid w:val="00A85A3C"/>
    <w:rsid w:val="00A865CA"/>
    <w:rsid w:val="00A867CE"/>
    <w:rsid w:val="00A90680"/>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BA2"/>
    <w:rsid w:val="00AB6F32"/>
    <w:rsid w:val="00AB6FBB"/>
    <w:rsid w:val="00AB702D"/>
    <w:rsid w:val="00AB7C57"/>
    <w:rsid w:val="00AC1242"/>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5868"/>
    <w:rsid w:val="00AE5BAE"/>
    <w:rsid w:val="00AE67A0"/>
    <w:rsid w:val="00AE78A6"/>
    <w:rsid w:val="00AE7D47"/>
    <w:rsid w:val="00AE7FBE"/>
    <w:rsid w:val="00AF0020"/>
    <w:rsid w:val="00AF005F"/>
    <w:rsid w:val="00AF063B"/>
    <w:rsid w:val="00AF0BFF"/>
    <w:rsid w:val="00AF0F74"/>
    <w:rsid w:val="00AF15E6"/>
    <w:rsid w:val="00AF1683"/>
    <w:rsid w:val="00AF1D86"/>
    <w:rsid w:val="00AF20F4"/>
    <w:rsid w:val="00AF38E6"/>
    <w:rsid w:val="00AF4A7D"/>
    <w:rsid w:val="00AF4B6D"/>
    <w:rsid w:val="00AF58ED"/>
    <w:rsid w:val="00AF68E9"/>
    <w:rsid w:val="00AF6977"/>
    <w:rsid w:val="00AF6C7D"/>
    <w:rsid w:val="00AF6D03"/>
    <w:rsid w:val="00AF6E68"/>
    <w:rsid w:val="00AF7A79"/>
    <w:rsid w:val="00AF7DFB"/>
    <w:rsid w:val="00B0129D"/>
    <w:rsid w:val="00B024D5"/>
    <w:rsid w:val="00B02908"/>
    <w:rsid w:val="00B038BA"/>
    <w:rsid w:val="00B03E49"/>
    <w:rsid w:val="00B05129"/>
    <w:rsid w:val="00B05C73"/>
    <w:rsid w:val="00B07712"/>
    <w:rsid w:val="00B07A0A"/>
    <w:rsid w:val="00B104AA"/>
    <w:rsid w:val="00B105E2"/>
    <w:rsid w:val="00B11198"/>
    <w:rsid w:val="00B11A94"/>
    <w:rsid w:val="00B11BB0"/>
    <w:rsid w:val="00B12160"/>
    <w:rsid w:val="00B12F35"/>
    <w:rsid w:val="00B13144"/>
    <w:rsid w:val="00B1328A"/>
    <w:rsid w:val="00B13753"/>
    <w:rsid w:val="00B13815"/>
    <w:rsid w:val="00B1388F"/>
    <w:rsid w:val="00B13E71"/>
    <w:rsid w:val="00B14591"/>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2BDC"/>
    <w:rsid w:val="00B32E10"/>
    <w:rsid w:val="00B33635"/>
    <w:rsid w:val="00B338BA"/>
    <w:rsid w:val="00B3403A"/>
    <w:rsid w:val="00B351BE"/>
    <w:rsid w:val="00B372AB"/>
    <w:rsid w:val="00B4054E"/>
    <w:rsid w:val="00B40567"/>
    <w:rsid w:val="00B40B7B"/>
    <w:rsid w:val="00B413C9"/>
    <w:rsid w:val="00B4142B"/>
    <w:rsid w:val="00B41565"/>
    <w:rsid w:val="00B41633"/>
    <w:rsid w:val="00B41A43"/>
    <w:rsid w:val="00B41B87"/>
    <w:rsid w:val="00B41C3D"/>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974"/>
    <w:rsid w:val="00B64F04"/>
    <w:rsid w:val="00B67B62"/>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80BD1"/>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1175"/>
    <w:rsid w:val="00C115BE"/>
    <w:rsid w:val="00C11787"/>
    <w:rsid w:val="00C11C94"/>
    <w:rsid w:val="00C12288"/>
    <w:rsid w:val="00C126FC"/>
    <w:rsid w:val="00C12870"/>
    <w:rsid w:val="00C12EA7"/>
    <w:rsid w:val="00C13FAA"/>
    <w:rsid w:val="00C1423C"/>
    <w:rsid w:val="00C14A6C"/>
    <w:rsid w:val="00C16632"/>
    <w:rsid w:val="00C171C3"/>
    <w:rsid w:val="00C17F68"/>
    <w:rsid w:val="00C20006"/>
    <w:rsid w:val="00C2171B"/>
    <w:rsid w:val="00C225DB"/>
    <w:rsid w:val="00C22617"/>
    <w:rsid w:val="00C22817"/>
    <w:rsid w:val="00C22AE4"/>
    <w:rsid w:val="00C22BC5"/>
    <w:rsid w:val="00C23240"/>
    <w:rsid w:val="00C23813"/>
    <w:rsid w:val="00C241AF"/>
    <w:rsid w:val="00C24832"/>
    <w:rsid w:val="00C24A30"/>
    <w:rsid w:val="00C25226"/>
    <w:rsid w:val="00C2581A"/>
    <w:rsid w:val="00C25835"/>
    <w:rsid w:val="00C25DA3"/>
    <w:rsid w:val="00C267D5"/>
    <w:rsid w:val="00C26A43"/>
    <w:rsid w:val="00C26B40"/>
    <w:rsid w:val="00C26F17"/>
    <w:rsid w:val="00C276AF"/>
    <w:rsid w:val="00C27830"/>
    <w:rsid w:val="00C27C7A"/>
    <w:rsid w:val="00C3011F"/>
    <w:rsid w:val="00C31C08"/>
    <w:rsid w:val="00C31F86"/>
    <w:rsid w:val="00C33134"/>
    <w:rsid w:val="00C337C7"/>
    <w:rsid w:val="00C33A99"/>
    <w:rsid w:val="00C345B0"/>
    <w:rsid w:val="00C34618"/>
    <w:rsid w:val="00C364AC"/>
    <w:rsid w:val="00C36719"/>
    <w:rsid w:val="00C36E1B"/>
    <w:rsid w:val="00C36E1E"/>
    <w:rsid w:val="00C36E7E"/>
    <w:rsid w:val="00C3783F"/>
    <w:rsid w:val="00C37AC6"/>
    <w:rsid w:val="00C37C33"/>
    <w:rsid w:val="00C4011E"/>
    <w:rsid w:val="00C40424"/>
    <w:rsid w:val="00C4062B"/>
    <w:rsid w:val="00C40664"/>
    <w:rsid w:val="00C415A3"/>
    <w:rsid w:val="00C4195B"/>
    <w:rsid w:val="00C42CCA"/>
    <w:rsid w:val="00C42EA0"/>
    <w:rsid w:val="00C43E63"/>
    <w:rsid w:val="00C45742"/>
    <w:rsid w:val="00C4605B"/>
    <w:rsid w:val="00C46B6E"/>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12A1"/>
    <w:rsid w:val="00C92A92"/>
    <w:rsid w:val="00C92F5D"/>
    <w:rsid w:val="00C945BB"/>
    <w:rsid w:val="00C949F1"/>
    <w:rsid w:val="00C9562B"/>
    <w:rsid w:val="00C9566F"/>
    <w:rsid w:val="00C957AE"/>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9F5"/>
    <w:rsid w:val="00CD3FF2"/>
    <w:rsid w:val="00CD4838"/>
    <w:rsid w:val="00CD4A3B"/>
    <w:rsid w:val="00CD4EAA"/>
    <w:rsid w:val="00CD67B3"/>
    <w:rsid w:val="00CD6922"/>
    <w:rsid w:val="00CD6A28"/>
    <w:rsid w:val="00CD71B0"/>
    <w:rsid w:val="00CD7978"/>
    <w:rsid w:val="00CD7BCB"/>
    <w:rsid w:val="00CE0C72"/>
    <w:rsid w:val="00CE113D"/>
    <w:rsid w:val="00CE1FB2"/>
    <w:rsid w:val="00CE20B3"/>
    <w:rsid w:val="00CE2201"/>
    <w:rsid w:val="00CE246E"/>
    <w:rsid w:val="00CE2AC7"/>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7F3"/>
    <w:rsid w:val="00D10854"/>
    <w:rsid w:val="00D10915"/>
    <w:rsid w:val="00D10D59"/>
    <w:rsid w:val="00D11071"/>
    <w:rsid w:val="00D111E7"/>
    <w:rsid w:val="00D1228F"/>
    <w:rsid w:val="00D13A9C"/>
    <w:rsid w:val="00D14066"/>
    <w:rsid w:val="00D148D3"/>
    <w:rsid w:val="00D14B64"/>
    <w:rsid w:val="00D14BBB"/>
    <w:rsid w:val="00D14E4C"/>
    <w:rsid w:val="00D154AC"/>
    <w:rsid w:val="00D15B4D"/>
    <w:rsid w:val="00D177B7"/>
    <w:rsid w:val="00D17985"/>
    <w:rsid w:val="00D17FE4"/>
    <w:rsid w:val="00D203E9"/>
    <w:rsid w:val="00D20733"/>
    <w:rsid w:val="00D20FA7"/>
    <w:rsid w:val="00D20FFF"/>
    <w:rsid w:val="00D21D0E"/>
    <w:rsid w:val="00D225BB"/>
    <w:rsid w:val="00D22D65"/>
    <w:rsid w:val="00D239DB"/>
    <w:rsid w:val="00D23B9B"/>
    <w:rsid w:val="00D242FB"/>
    <w:rsid w:val="00D2454D"/>
    <w:rsid w:val="00D246D1"/>
    <w:rsid w:val="00D24BE9"/>
    <w:rsid w:val="00D24F31"/>
    <w:rsid w:val="00D25DD3"/>
    <w:rsid w:val="00D276BE"/>
    <w:rsid w:val="00D27BC9"/>
    <w:rsid w:val="00D3033F"/>
    <w:rsid w:val="00D30A55"/>
    <w:rsid w:val="00D30D55"/>
    <w:rsid w:val="00D31345"/>
    <w:rsid w:val="00D31453"/>
    <w:rsid w:val="00D31B60"/>
    <w:rsid w:val="00D31D22"/>
    <w:rsid w:val="00D31D3E"/>
    <w:rsid w:val="00D3260C"/>
    <w:rsid w:val="00D32FBF"/>
    <w:rsid w:val="00D34732"/>
    <w:rsid w:val="00D35B1B"/>
    <w:rsid w:val="00D366EE"/>
    <w:rsid w:val="00D36C3E"/>
    <w:rsid w:val="00D407B7"/>
    <w:rsid w:val="00D4297F"/>
    <w:rsid w:val="00D435C8"/>
    <w:rsid w:val="00D4376E"/>
    <w:rsid w:val="00D44AF5"/>
    <w:rsid w:val="00D45697"/>
    <w:rsid w:val="00D46B27"/>
    <w:rsid w:val="00D46C0D"/>
    <w:rsid w:val="00D47410"/>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99D"/>
    <w:rsid w:val="00D82136"/>
    <w:rsid w:val="00D839BD"/>
    <w:rsid w:val="00D84399"/>
    <w:rsid w:val="00D84A44"/>
    <w:rsid w:val="00D85721"/>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73"/>
    <w:rsid w:val="00DC4385"/>
    <w:rsid w:val="00DC44C2"/>
    <w:rsid w:val="00DC5115"/>
    <w:rsid w:val="00DC6233"/>
    <w:rsid w:val="00DC6257"/>
    <w:rsid w:val="00DC6A99"/>
    <w:rsid w:val="00DC7867"/>
    <w:rsid w:val="00DC79D5"/>
    <w:rsid w:val="00DC7C26"/>
    <w:rsid w:val="00DC7D63"/>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8CB"/>
    <w:rsid w:val="00DD5D3C"/>
    <w:rsid w:val="00DD62F0"/>
    <w:rsid w:val="00DD63F4"/>
    <w:rsid w:val="00DD648D"/>
    <w:rsid w:val="00DD68FC"/>
    <w:rsid w:val="00DD6D52"/>
    <w:rsid w:val="00DD73F3"/>
    <w:rsid w:val="00DE0039"/>
    <w:rsid w:val="00DE28A4"/>
    <w:rsid w:val="00DE3356"/>
    <w:rsid w:val="00DE3542"/>
    <w:rsid w:val="00DE3763"/>
    <w:rsid w:val="00DE476B"/>
    <w:rsid w:val="00DE49C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7A6B"/>
    <w:rsid w:val="00DF7A80"/>
    <w:rsid w:val="00DF7F4A"/>
    <w:rsid w:val="00E00431"/>
    <w:rsid w:val="00E011DF"/>
    <w:rsid w:val="00E018CA"/>
    <w:rsid w:val="00E019EF"/>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CE3"/>
    <w:rsid w:val="00E115B2"/>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B6C"/>
    <w:rsid w:val="00E220FF"/>
    <w:rsid w:val="00E22A12"/>
    <w:rsid w:val="00E22DCC"/>
    <w:rsid w:val="00E24B2B"/>
    <w:rsid w:val="00E25B76"/>
    <w:rsid w:val="00E26761"/>
    <w:rsid w:val="00E26943"/>
    <w:rsid w:val="00E27152"/>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97"/>
    <w:rsid w:val="00E601FF"/>
    <w:rsid w:val="00E6020B"/>
    <w:rsid w:val="00E6022B"/>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69"/>
    <w:rsid w:val="00E9066B"/>
    <w:rsid w:val="00E90E4C"/>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4D2F"/>
    <w:rsid w:val="00EE5C8B"/>
    <w:rsid w:val="00EE6433"/>
    <w:rsid w:val="00EE6A79"/>
    <w:rsid w:val="00EE717F"/>
    <w:rsid w:val="00EF001E"/>
    <w:rsid w:val="00EF0F82"/>
    <w:rsid w:val="00EF12B4"/>
    <w:rsid w:val="00EF1673"/>
    <w:rsid w:val="00EF2670"/>
    <w:rsid w:val="00EF2F58"/>
    <w:rsid w:val="00EF3F49"/>
    <w:rsid w:val="00EF42FF"/>
    <w:rsid w:val="00EF462D"/>
    <w:rsid w:val="00EF5110"/>
    <w:rsid w:val="00EF51FA"/>
    <w:rsid w:val="00EF5ECB"/>
    <w:rsid w:val="00EF5F74"/>
    <w:rsid w:val="00EF61CB"/>
    <w:rsid w:val="00EF648B"/>
    <w:rsid w:val="00EF6846"/>
    <w:rsid w:val="00EF6CB2"/>
    <w:rsid w:val="00EF7BE0"/>
    <w:rsid w:val="00EF7C80"/>
    <w:rsid w:val="00F002B1"/>
    <w:rsid w:val="00F019A6"/>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6787"/>
    <w:rsid w:val="00F86BC8"/>
    <w:rsid w:val="00F873AE"/>
    <w:rsid w:val="00F87AFF"/>
    <w:rsid w:val="00F87F44"/>
    <w:rsid w:val="00F9162D"/>
    <w:rsid w:val="00F91E85"/>
    <w:rsid w:val="00F9201F"/>
    <w:rsid w:val="00F9266B"/>
    <w:rsid w:val="00F927B6"/>
    <w:rsid w:val="00F94A6B"/>
    <w:rsid w:val="00F95505"/>
    <w:rsid w:val="00F95D71"/>
    <w:rsid w:val="00F95ED8"/>
    <w:rsid w:val="00F96D25"/>
    <w:rsid w:val="00F96D46"/>
    <w:rsid w:val="00F96DC5"/>
    <w:rsid w:val="00F977EB"/>
    <w:rsid w:val="00F97C7F"/>
    <w:rsid w:val="00F97F66"/>
    <w:rsid w:val="00FA1921"/>
    <w:rsid w:val="00FA3723"/>
    <w:rsid w:val="00FA3F15"/>
    <w:rsid w:val="00FA419C"/>
    <w:rsid w:val="00FA4DE9"/>
    <w:rsid w:val="00FA4E70"/>
    <w:rsid w:val="00FA52D3"/>
    <w:rsid w:val="00FA539C"/>
    <w:rsid w:val="00FA5B90"/>
    <w:rsid w:val="00FA5EF2"/>
    <w:rsid w:val="00FA6A53"/>
    <w:rsid w:val="00FA6E25"/>
    <w:rsid w:val="00FA6EA5"/>
    <w:rsid w:val="00FA6EB4"/>
    <w:rsid w:val="00FA761A"/>
    <w:rsid w:val="00FB0342"/>
    <w:rsid w:val="00FB06EA"/>
    <w:rsid w:val="00FB0E22"/>
    <w:rsid w:val="00FB0FE2"/>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EBF"/>
    <w:rsid w:val="00FC5C28"/>
    <w:rsid w:val="00FC6E0A"/>
    <w:rsid w:val="00FD0BE0"/>
    <w:rsid w:val="00FD162B"/>
    <w:rsid w:val="00FD1992"/>
    <w:rsid w:val="00FD270D"/>
    <w:rsid w:val="00FD2D83"/>
    <w:rsid w:val="00FD2F70"/>
    <w:rsid w:val="00FD2FF6"/>
    <w:rsid w:val="00FD323F"/>
    <w:rsid w:val="00FD3441"/>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3C819D"/>
  <w15:chartTrackingRefBased/>
  <w15:docId w15:val="{E4F4C6DE-9F82-419B-AF67-4BE593DE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left" w:pos="720"/>
      </w:tabs>
      <w:spacing w:before="120" w:after="1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A17AF-AEB3-4E61-B402-BF6EF2797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1331</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8907</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keywords/>
  <dc:description/>
  <cp:lastModifiedBy>Michael Simari</cp:lastModifiedBy>
  <cp:revision>3</cp:revision>
  <cp:lastPrinted>2019-10-04T16:02:00Z</cp:lastPrinted>
  <dcterms:created xsi:type="dcterms:W3CDTF">2019-10-04T16:08:00Z</dcterms:created>
  <dcterms:modified xsi:type="dcterms:W3CDTF">2019-10-04T16:16:00Z</dcterms:modified>
</cp:coreProperties>
</file>